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2113A9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452A64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ab/>
      </w:r>
      <w:r w:rsidR="00DF4FF4">
        <w:rPr>
          <w:rFonts w:ascii="Cambria" w:hAnsi="Cambria" w:cs="Arial"/>
          <w:b/>
          <w:bCs/>
        </w:rPr>
        <w:t xml:space="preserve"> </w:t>
      </w:r>
    </w:p>
    <w:p w14:paraId="38442A7F" w14:textId="01CA473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452A64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452A64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452A64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452A64">
        <w:rPr>
          <w:rFonts w:ascii="Cambria" w:hAnsi="Cambria" w:cs="Arial"/>
          <w:b/>
          <w:bCs/>
        </w:rPr>
        <w:t>Prószków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2B864910" w14:textId="1D60F64C" w:rsidR="00B627D7" w:rsidRPr="00457912" w:rsidRDefault="00B627D7" w:rsidP="00B627D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3686E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90EA8">
        <w:rPr>
          <w:rFonts w:ascii="Cambria" w:hAnsi="Cambria" w:cs="Arial"/>
          <w:bCs/>
          <w:sz w:val="22"/>
          <w:szCs w:val="22"/>
        </w:rPr>
        <w:t>zamówieniu prowadzonym przez Zamawiającego w trybie podstawowym bez negocjacji</w:t>
      </w:r>
      <w:r w:rsidRPr="0043686E">
        <w:rPr>
          <w:rFonts w:ascii="Cambria" w:hAnsi="Cambria" w:cs="Arial"/>
          <w:bCs/>
          <w:sz w:val="22"/>
          <w:szCs w:val="22"/>
        </w:rPr>
        <w:t xml:space="preserve"> </w:t>
      </w:r>
      <w:r w:rsidRPr="00763267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203DC3" w:rsidRPr="00457912">
        <w:rPr>
          <w:rFonts w:ascii="Cambria" w:hAnsi="Cambria" w:cs="Arial"/>
          <w:bCs/>
          <w:i/>
          <w:sz w:val="22"/>
          <w:szCs w:val="22"/>
        </w:rPr>
        <w:t>„</w:t>
      </w:r>
      <w:bookmarkStart w:id="1" w:name="_Hlk129770737"/>
      <w:r w:rsidR="007726F6" w:rsidRPr="00457912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r w:rsidR="00203DC3" w:rsidRPr="00457912">
        <w:rPr>
          <w:rFonts w:ascii="Cambria" w:hAnsi="Cambria" w:cs="Arial"/>
          <w:bCs/>
          <w:i/>
          <w:sz w:val="22"/>
          <w:szCs w:val="22"/>
        </w:rPr>
        <w:t xml:space="preserve"> w Nadleśnictwie </w:t>
      </w:r>
      <w:r w:rsidR="00452A64">
        <w:rPr>
          <w:rFonts w:ascii="Cambria" w:hAnsi="Cambria" w:cs="Arial"/>
          <w:bCs/>
          <w:i/>
          <w:sz w:val="22"/>
          <w:szCs w:val="22"/>
        </w:rPr>
        <w:t>Prószków</w:t>
      </w:r>
      <w:r w:rsidR="00203DC3" w:rsidRPr="00457912">
        <w:rPr>
          <w:rFonts w:ascii="Cambria" w:hAnsi="Cambria" w:cs="Arial"/>
          <w:bCs/>
          <w:i/>
          <w:sz w:val="22"/>
          <w:szCs w:val="22"/>
        </w:rPr>
        <w:t xml:space="preserve"> w roku </w:t>
      </w:r>
      <w:r w:rsidR="00452A64">
        <w:rPr>
          <w:rFonts w:ascii="Cambria" w:hAnsi="Cambria" w:cs="Arial"/>
          <w:bCs/>
          <w:i/>
          <w:sz w:val="22"/>
          <w:szCs w:val="22"/>
        </w:rPr>
        <w:t>2026</w:t>
      </w:r>
      <w:r w:rsidR="00203DC3" w:rsidRPr="00457912">
        <w:rPr>
          <w:rFonts w:ascii="Cambria" w:hAnsi="Cambria" w:cs="Arial"/>
          <w:bCs/>
          <w:i/>
          <w:sz w:val="22"/>
          <w:szCs w:val="22"/>
        </w:rPr>
        <w:t>.</w:t>
      </w:r>
      <w:bookmarkEnd w:id="1"/>
      <w:r w:rsidR="00203DC3" w:rsidRPr="00457912">
        <w:rPr>
          <w:rFonts w:ascii="Cambria" w:hAnsi="Cambria" w:cs="Arial"/>
          <w:bCs/>
          <w:i/>
          <w:sz w:val="22"/>
          <w:szCs w:val="22"/>
        </w:rPr>
        <w:t>”</w:t>
      </w:r>
      <w:bookmarkEnd w:id="0"/>
      <w:r w:rsidR="00203DC3" w:rsidRPr="00457912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763267">
        <w:rPr>
          <w:rFonts w:ascii="Cambria" w:hAnsi="Cambria" w:cs="Arial"/>
          <w:bCs/>
          <w:sz w:val="22"/>
          <w:szCs w:val="22"/>
        </w:rPr>
        <w:t>składamy niniejszym ofertę</w:t>
      </w:r>
      <w:r w:rsidR="00DF4FF4" w:rsidRPr="00763267">
        <w:rPr>
          <w:rFonts w:ascii="Cambria" w:hAnsi="Cambria" w:cs="Arial"/>
          <w:bCs/>
          <w:sz w:val="22"/>
          <w:szCs w:val="22"/>
        </w:rPr>
        <w:t>:</w:t>
      </w:r>
    </w:p>
    <w:p w14:paraId="4EA335FD" w14:textId="77777777" w:rsidR="00DF4FF4" w:rsidRPr="00D16198" w:rsidRDefault="00DF4FF4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0E0D5F56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570309D" w14:textId="2DC2C764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2" w:name="_Hlk107274238"/>
      <w:r w:rsidR="00F90EA8">
        <w:rPr>
          <w:rFonts w:ascii="Cambria" w:hAnsi="Cambria" w:cs="Arial"/>
          <w:bCs/>
          <w:sz w:val="22"/>
          <w:szCs w:val="22"/>
        </w:rPr>
        <w:br/>
      </w:r>
      <w:r w:rsidRPr="00D16198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r w:rsidR="00D6356F">
        <w:rPr>
          <w:rFonts w:ascii="Cambria" w:hAnsi="Cambria" w:cs="Arial"/>
          <w:bCs/>
          <w:sz w:val="22"/>
          <w:szCs w:val="22"/>
        </w:rPr>
        <w:t>przedmiot zamówienia</w:t>
      </w:r>
      <w:bookmarkEnd w:id="2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62209901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F93427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____________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246804C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5C2B5E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</w:t>
      </w:r>
      <w:r w:rsidR="00F90EA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29FEE56F" w:rsidR="001E6C0A" w:rsidRDefault="001E6C0A" w:rsidP="009525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684B29D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</w:t>
      </w:r>
      <w:r w:rsidR="00F90EA8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5946D6B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EB1BE7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49A79DA" w14:textId="77777777" w:rsidR="00F90EA8" w:rsidRDefault="00F90EA8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1C6F46D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C60E97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3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4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C6337" w14:textId="12770689" w:rsidR="00F90EA8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5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4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r w:rsidR="00F90EA8"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 w:rsidR="00F90EA8"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3"/>
    <w:bookmarkEnd w:id="5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D7DE4" w14:textId="77777777" w:rsidR="00870EA5" w:rsidRDefault="00870EA5">
      <w:r>
        <w:separator/>
      </w:r>
    </w:p>
  </w:endnote>
  <w:endnote w:type="continuationSeparator" w:id="0">
    <w:p w14:paraId="487CC272" w14:textId="77777777" w:rsidR="00870EA5" w:rsidRDefault="00870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C5B5D" w14:textId="77777777" w:rsidR="00870EA5" w:rsidRDefault="00870EA5">
      <w:r>
        <w:separator/>
      </w:r>
    </w:p>
  </w:footnote>
  <w:footnote w:type="continuationSeparator" w:id="0">
    <w:p w14:paraId="60AA26A8" w14:textId="77777777" w:rsidR="00870EA5" w:rsidRDefault="00870EA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9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3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4"/>
  </w:num>
  <w:num w:numId="40" w16cid:durableId="850610185">
    <w:abstractNumId w:val="128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5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40"/>
  </w:num>
  <w:num w:numId="70" w16cid:durableId="992756890">
    <w:abstractNumId w:val="139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2"/>
  </w:num>
  <w:num w:numId="79" w16cid:durableId="749498734">
    <w:abstractNumId w:val="131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1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7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6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5"/>
  </w:num>
  <w:num w:numId="101" w16cid:durableId="1355498724">
    <w:abstractNumId w:val="138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6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7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2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3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30"/>
  </w:num>
  <w:num w:numId="131" w16cid:durableId="1922329852">
    <w:abstractNumId w:val="124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0827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365D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3ED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8E7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19F"/>
    <w:rsid w:val="001F7C14"/>
    <w:rsid w:val="001F7C83"/>
    <w:rsid w:val="00200EB3"/>
    <w:rsid w:val="002017AC"/>
    <w:rsid w:val="0020334E"/>
    <w:rsid w:val="00203914"/>
    <w:rsid w:val="00203D74"/>
    <w:rsid w:val="00203DC3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6C1"/>
    <w:rsid w:val="00220DA4"/>
    <w:rsid w:val="00221481"/>
    <w:rsid w:val="0022375F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0147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3E1C"/>
    <w:rsid w:val="00394846"/>
    <w:rsid w:val="0039598F"/>
    <w:rsid w:val="003978B4"/>
    <w:rsid w:val="003A188D"/>
    <w:rsid w:val="003A2397"/>
    <w:rsid w:val="003A5319"/>
    <w:rsid w:val="003B0127"/>
    <w:rsid w:val="003B1176"/>
    <w:rsid w:val="003B1B0D"/>
    <w:rsid w:val="003B1C89"/>
    <w:rsid w:val="003B28B1"/>
    <w:rsid w:val="003B2A6C"/>
    <w:rsid w:val="003B314C"/>
    <w:rsid w:val="003B61A7"/>
    <w:rsid w:val="003C1610"/>
    <w:rsid w:val="003C28FF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86E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2A64"/>
    <w:rsid w:val="00454F11"/>
    <w:rsid w:val="00455AFF"/>
    <w:rsid w:val="004564EC"/>
    <w:rsid w:val="00457912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A03"/>
    <w:rsid w:val="0047504B"/>
    <w:rsid w:val="00475879"/>
    <w:rsid w:val="004774AC"/>
    <w:rsid w:val="00477DC7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2F3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36C8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B5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3267"/>
    <w:rsid w:val="007645FC"/>
    <w:rsid w:val="007652FB"/>
    <w:rsid w:val="00766A10"/>
    <w:rsid w:val="00770D9C"/>
    <w:rsid w:val="00771232"/>
    <w:rsid w:val="00771E88"/>
    <w:rsid w:val="007726F6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3EA3"/>
    <w:rsid w:val="007C5185"/>
    <w:rsid w:val="007C6B51"/>
    <w:rsid w:val="007C7122"/>
    <w:rsid w:val="007C7D78"/>
    <w:rsid w:val="007D0940"/>
    <w:rsid w:val="007D1905"/>
    <w:rsid w:val="007D2884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0EA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46EB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A32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524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376E4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5C8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1E3C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2BB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0E6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3647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E97"/>
    <w:rsid w:val="00C61328"/>
    <w:rsid w:val="00C620D4"/>
    <w:rsid w:val="00C6271F"/>
    <w:rsid w:val="00C633A7"/>
    <w:rsid w:val="00C653D2"/>
    <w:rsid w:val="00C70662"/>
    <w:rsid w:val="00C70F17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A6336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526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56F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FF4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BE7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1BF4"/>
    <w:rsid w:val="00ED20BB"/>
    <w:rsid w:val="00ED29F7"/>
    <w:rsid w:val="00ED2BC3"/>
    <w:rsid w:val="00ED63FA"/>
    <w:rsid w:val="00ED7FEC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1998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0EA8"/>
    <w:rsid w:val="00F918BC"/>
    <w:rsid w:val="00F93427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4370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Dawid Goreczka</cp:lastModifiedBy>
  <cp:revision>13</cp:revision>
  <cp:lastPrinted>2022-06-27T10:12:00Z</cp:lastPrinted>
  <dcterms:created xsi:type="dcterms:W3CDTF">2024-05-20T18:43:00Z</dcterms:created>
  <dcterms:modified xsi:type="dcterms:W3CDTF">2026-01-15T09:31:00Z</dcterms:modified>
</cp:coreProperties>
</file>